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335CC" w:rsidRDefault="00E13AF8" w:rsidP="005A746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85B76" w:rsidRDefault="00485B76" w:rsidP="0034577A"/>
    <w:p w:rsidR="00911403" w:rsidRDefault="00911403" w:rsidP="00DC4CE9"/>
    <w:p w:rsidR="00440E6A" w:rsidRDefault="00440E6A" w:rsidP="00891914"/>
    <w:p w:rsidR="008F42D6" w:rsidRDefault="008521B5" w:rsidP="00F44B4D">
      <w:r>
        <w:rPr>
          <w:bCs/>
        </w:rPr>
        <w:t xml:space="preserve">   </w:t>
      </w:r>
    </w:p>
    <w:p w:rsidR="00FE201A" w:rsidRDefault="00FE201A" w:rsidP="0086738F"/>
    <w:p w:rsidR="0034577A" w:rsidRDefault="0034577A" w:rsidP="00915B7D">
      <w:pPr>
        <w:rPr>
          <w:bCs/>
        </w:rPr>
      </w:pPr>
    </w:p>
    <w:p w:rsidR="00DC4CE9" w:rsidRDefault="00DC4CE9"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5A7467" w:rsidRDefault="005A7467" w:rsidP="00915B7D">
      <w:pPr>
        <w:rPr>
          <w:bCs/>
        </w:rPr>
      </w:pPr>
    </w:p>
    <w:p w:rsidR="00DC4CE9" w:rsidRPr="005A22C3" w:rsidRDefault="00DC4CE9"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D335CC" w:rsidRPr="00D335CC">
        <w:rPr>
          <w:sz w:val="26"/>
          <w:szCs w:val="26"/>
        </w:rPr>
        <w:t>выполнение работ по внедрению ПОИБ на объектах Системы-112, проведение аттестации объектов Системы-112 в Республике Башкортостан</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A7467">
        <w:rPr>
          <w:iCs/>
        </w:rPr>
        <w:t>01</w:t>
      </w:r>
      <w:bookmarkStart w:id="0" w:name="_GoBack"/>
      <w:bookmarkEnd w:id="0"/>
      <w:r w:rsidRPr="00F84878">
        <w:rPr>
          <w:iCs/>
        </w:rPr>
        <w:t xml:space="preserve">» </w:t>
      </w:r>
      <w:r w:rsidR="00D335CC">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570A1E">
          <w:rPr>
            <w:noProof/>
            <w:webHidden/>
          </w:rPr>
          <w:t>3</w:t>
        </w:r>
        <w:r w:rsidRPr="00742F11">
          <w:rPr>
            <w:noProof/>
            <w:webHidden/>
          </w:rPr>
          <w:fldChar w:fldCharType="end"/>
        </w:r>
      </w:hyperlink>
    </w:p>
    <w:p w:rsidR="00915B7D" w:rsidRPr="00742F11" w:rsidRDefault="00570A1E"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70A1E"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570A1E"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570A1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570A1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570A1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570A1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570A1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570A1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D335CC">
        <w:rPr>
          <w:b/>
        </w:rPr>
        <w:t>в</w:t>
      </w:r>
      <w:r w:rsidR="00D335CC" w:rsidRPr="0008317B">
        <w:rPr>
          <w:b/>
        </w:rPr>
        <w:t>ыполнение работ по внедрению</w:t>
      </w:r>
      <w:r w:rsidR="00D335CC">
        <w:rPr>
          <w:b/>
        </w:rPr>
        <w:t xml:space="preserve"> ПОИБ на объектах Системы-112, </w:t>
      </w:r>
      <w:r w:rsidR="00D335CC" w:rsidRPr="0008317B">
        <w:rPr>
          <w:b/>
        </w:rPr>
        <w:t>проведение ат</w:t>
      </w:r>
      <w:r w:rsidR="00D335CC">
        <w:rPr>
          <w:b/>
        </w:rPr>
        <w:t>тестации объектов Системы-112 в</w:t>
      </w:r>
      <w:r w:rsidR="00D335CC" w:rsidRPr="0008317B">
        <w:rPr>
          <w:b/>
        </w:rPr>
        <w:t xml:space="preserve"> Республике Башкортостан</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31BF1"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731BF1" w:rsidP="00585102">
            <w:pPr>
              <w:autoSpaceDE w:val="0"/>
              <w:autoSpaceDN w:val="0"/>
              <w:adjustRightInd w:val="0"/>
              <w:jc w:val="both"/>
            </w:pPr>
            <w:r>
              <w:t>Баекенов Ильгиз Дамирович</w:t>
            </w:r>
          </w:p>
          <w:p w:rsidR="00915B7D" w:rsidRPr="00731BF1" w:rsidRDefault="00585102" w:rsidP="00585102">
            <w:pPr>
              <w:autoSpaceDE w:val="0"/>
              <w:autoSpaceDN w:val="0"/>
              <w:adjustRightInd w:val="0"/>
              <w:jc w:val="both"/>
              <w:rPr>
                <w:lang w:val="en-US"/>
              </w:rPr>
            </w:pPr>
            <w:r w:rsidRPr="00B42DA3">
              <w:t>т</w:t>
            </w:r>
            <w:r>
              <w:t>ел</w:t>
            </w:r>
            <w:r w:rsidRPr="00731BF1">
              <w:rPr>
                <w:lang w:val="en-US"/>
              </w:rPr>
              <w:t xml:space="preserve">. </w:t>
            </w:r>
            <w:r w:rsidRPr="00731BF1">
              <w:rPr>
                <w:bCs/>
                <w:lang w:val="en-US"/>
              </w:rPr>
              <w:t>+ 7</w:t>
            </w:r>
            <w:r w:rsidR="00731BF1" w:rsidRPr="00731BF1">
              <w:rPr>
                <w:lang w:val="en-US"/>
              </w:rPr>
              <w:t xml:space="preserve"> (347) 2215497</w:t>
            </w:r>
            <w:r w:rsidRPr="00731BF1">
              <w:rPr>
                <w:lang w:val="en-US"/>
              </w:rPr>
              <w:t xml:space="preserve">, </w:t>
            </w:r>
            <w:r w:rsidRPr="0053230E">
              <w:rPr>
                <w:rFonts w:eastAsia="Calibri"/>
                <w:bCs/>
                <w:color w:val="000000"/>
                <w:lang w:val="en-US"/>
              </w:rPr>
              <w:t>e</w:t>
            </w:r>
            <w:r w:rsidRPr="00731BF1">
              <w:rPr>
                <w:rFonts w:eastAsia="Calibri"/>
                <w:bCs/>
                <w:color w:val="000000"/>
                <w:lang w:val="en-US"/>
              </w:rPr>
              <w:t>-</w:t>
            </w:r>
            <w:r w:rsidRPr="0053230E">
              <w:rPr>
                <w:rFonts w:eastAsia="Calibri"/>
                <w:bCs/>
                <w:color w:val="000000"/>
                <w:lang w:val="en-US"/>
              </w:rPr>
              <w:t>mail</w:t>
            </w:r>
            <w:r w:rsidRPr="00731BF1">
              <w:rPr>
                <w:rFonts w:eastAsia="Calibri"/>
                <w:bCs/>
                <w:color w:val="000000"/>
                <w:lang w:val="en-US"/>
              </w:rPr>
              <w:t>:</w:t>
            </w:r>
            <w:r w:rsidRPr="00731BF1">
              <w:rPr>
                <w:lang w:val="en-US"/>
              </w:rPr>
              <w:t xml:space="preserve"> </w:t>
            </w:r>
            <w:hyperlink r:id="rId14" w:history="1">
              <w:r w:rsidR="00731BF1" w:rsidRPr="00E61D65">
                <w:rPr>
                  <w:rStyle w:val="a5"/>
                  <w:lang w:val="en-US"/>
                </w:rPr>
                <w:t>Baekenov@bashtel.ru</w:t>
              </w:r>
            </w:hyperlink>
            <w:r w:rsidR="00731BF1" w:rsidRPr="00731BF1">
              <w:rPr>
                <w:lang w:val="en-US"/>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D335CC">
              <w:rPr>
                <w:b/>
              </w:rPr>
              <w:t>в</w:t>
            </w:r>
            <w:r w:rsidR="00D335CC" w:rsidRPr="0008317B">
              <w:rPr>
                <w:b/>
              </w:rPr>
              <w:t>ыполнение работ по внедрению</w:t>
            </w:r>
            <w:r w:rsidR="00D335CC">
              <w:rPr>
                <w:b/>
              </w:rPr>
              <w:t xml:space="preserve"> ПОИБ на объектах Системы-112, </w:t>
            </w:r>
            <w:r w:rsidR="00D335CC" w:rsidRPr="0008317B">
              <w:rPr>
                <w:b/>
              </w:rPr>
              <w:t>проведение ат</w:t>
            </w:r>
            <w:r w:rsidR="00D335CC">
              <w:rPr>
                <w:b/>
              </w:rPr>
              <w:t>тестации объектов Системы-112 в</w:t>
            </w:r>
            <w:r w:rsidR="00D335CC" w:rsidRPr="0008317B">
              <w:rPr>
                <w:b/>
              </w:rPr>
              <w:t xml:space="preserve"> Республике Башкортостан</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DA66B3" w:rsidP="000C1D31">
            <w:pPr>
              <w:pStyle w:val="Default"/>
              <w:jc w:val="both"/>
              <w:rPr>
                <w:iCs/>
                <w:color w:val="auto"/>
                <w:sz w:val="10"/>
                <w:szCs w:val="10"/>
              </w:rPr>
            </w:pPr>
            <w:r w:rsidRPr="0008317B">
              <w:rPr>
                <w:bCs/>
              </w:rPr>
              <w:t>2 622 750,00</w:t>
            </w:r>
            <w:r w:rsidRPr="0008317B">
              <w:t xml:space="preserve"> (два миллиона шестьсот двадцать две тысячи семьсот пятьдесят) рублей 00 копеек, в том числе НДС 18% в размере 400 080,51 (четыреста тысяч восемьдесят) рублей 51</w:t>
            </w:r>
            <w:r>
              <w:t xml:space="preserve"> копейка</w:t>
            </w:r>
            <w:r w:rsidR="004433E0" w:rsidRPr="0031677B">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DA66B3">
            <w:pPr>
              <w:pStyle w:val="Default"/>
              <w:rPr>
                <w:iCs/>
              </w:rPr>
            </w:pPr>
            <w:r w:rsidRPr="00F84878">
              <w:rPr>
                <w:iCs/>
              </w:rPr>
              <w:t xml:space="preserve"> </w:t>
            </w:r>
            <w:r w:rsidR="00D02223">
              <w:rPr>
                <w:iCs/>
              </w:rPr>
              <w:t xml:space="preserve">не позднее </w:t>
            </w:r>
            <w:r w:rsidRPr="00F84878">
              <w:rPr>
                <w:iCs/>
              </w:rPr>
              <w:t>«</w:t>
            </w:r>
            <w:r w:rsidR="00DA66B3">
              <w:rPr>
                <w:iCs/>
              </w:rPr>
              <w:t>08</w:t>
            </w:r>
            <w:r w:rsidRPr="00F84878">
              <w:rPr>
                <w:iCs/>
              </w:rPr>
              <w:t xml:space="preserve">» </w:t>
            </w:r>
            <w:r w:rsidR="00DA66B3">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70A1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70A1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70A1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31BF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1BF1" w:rsidRDefault="00731BF1" w:rsidP="00731BF1">
            <w:pPr>
              <w:autoSpaceDE w:val="0"/>
              <w:autoSpaceDN w:val="0"/>
              <w:adjustRightInd w:val="0"/>
              <w:jc w:val="both"/>
            </w:pPr>
            <w:r>
              <w:t>Баекенов Ильгиз Дамирович</w:t>
            </w:r>
          </w:p>
          <w:p w:rsidR="00915B7D" w:rsidRPr="00731BF1" w:rsidRDefault="00731BF1" w:rsidP="00731BF1">
            <w:pPr>
              <w:autoSpaceDE w:val="0"/>
              <w:autoSpaceDN w:val="0"/>
              <w:adjustRightInd w:val="0"/>
              <w:jc w:val="both"/>
              <w:rPr>
                <w:lang w:val="en-US"/>
              </w:rPr>
            </w:pPr>
            <w:r w:rsidRPr="00B42DA3">
              <w:t>т</w:t>
            </w:r>
            <w:r>
              <w:t>ел</w:t>
            </w:r>
            <w:r w:rsidRPr="00731BF1">
              <w:rPr>
                <w:lang w:val="en-US"/>
              </w:rPr>
              <w:t xml:space="preserve">. </w:t>
            </w:r>
            <w:r w:rsidRPr="00731BF1">
              <w:rPr>
                <w:bCs/>
                <w:lang w:val="en-US"/>
              </w:rPr>
              <w:t>+ 7</w:t>
            </w:r>
            <w:r w:rsidRPr="00731BF1">
              <w:rPr>
                <w:lang w:val="en-US"/>
              </w:rPr>
              <w:t xml:space="preserve"> (347) 2215497, </w:t>
            </w:r>
            <w:r w:rsidRPr="0053230E">
              <w:rPr>
                <w:rFonts w:eastAsia="Calibri"/>
                <w:bCs/>
                <w:color w:val="000000"/>
                <w:lang w:val="en-US"/>
              </w:rPr>
              <w:t>e</w:t>
            </w:r>
            <w:r w:rsidRPr="00731BF1">
              <w:rPr>
                <w:rFonts w:eastAsia="Calibri"/>
                <w:bCs/>
                <w:color w:val="000000"/>
                <w:lang w:val="en-US"/>
              </w:rPr>
              <w:t>-</w:t>
            </w:r>
            <w:r w:rsidRPr="0053230E">
              <w:rPr>
                <w:rFonts w:eastAsia="Calibri"/>
                <w:bCs/>
                <w:color w:val="000000"/>
                <w:lang w:val="en-US"/>
              </w:rPr>
              <w:t>mail</w:t>
            </w:r>
            <w:r w:rsidRPr="00731BF1">
              <w:rPr>
                <w:rFonts w:eastAsia="Calibri"/>
                <w:bCs/>
                <w:color w:val="000000"/>
                <w:lang w:val="en-US"/>
              </w:rPr>
              <w:t>:</w:t>
            </w:r>
            <w:r w:rsidRPr="00731BF1">
              <w:rPr>
                <w:lang w:val="en-US"/>
              </w:rPr>
              <w:t xml:space="preserve"> </w:t>
            </w:r>
            <w:hyperlink r:id="rId25" w:history="1">
              <w:r w:rsidRPr="00E61D65">
                <w:rPr>
                  <w:rStyle w:val="a5"/>
                  <w:lang w:val="en-US"/>
                </w:rPr>
                <w:t>Baekenov@bashtel.ru</w:t>
              </w:r>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731BF1" w:rsidRDefault="00915B7D" w:rsidP="00DE184D">
            <w:pPr>
              <w:pStyle w:val="rvps1"/>
              <w:numPr>
                <w:ilvl w:val="0"/>
                <w:numId w:val="3"/>
              </w:numPr>
              <w:tabs>
                <w:tab w:val="left" w:pos="0"/>
              </w:tabs>
              <w:ind w:left="0" w:firstLine="0"/>
              <w:jc w:val="left"/>
              <w:rPr>
                <w:lang w:val="en-US"/>
              </w:rPr>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A66B3" w:rsidRDefault="00DA66B3" w:rsidP="00DA66B3">
            <w:pPr>
              <w:pStyle w:val="a6"/>
              <w:widowControl w:val="0"/>
              <w:autoSpaceDE w:val="0"/>
              <w:autoSpaceDN w:val="0"/>
              <w:adjustRightInd w:val="0"/>
              <w:ind w:left="0"/>
              <w:rPr>
                <w:szCs w:val="26"/>
              </w:rPr>
            </w:pPr>
            <w:r w:rsidRPr="00F640DE">
              <w:rPr>
                <w:szCs w:val="26"/>
              </w:rPr>
              <w:t>Общество с ограниченной ответственностью «</w:t>
            </w:r>
            <w:r>
              <w:rPr>
                <w:szCs w:val="26"/>
              </w:rPr>
              <w:t>Инженерный центр систем безопасности</w:t>
            </w:r>
            <w:r w:rsidRPr="00F640DE">
              <w:rPr>
                <w:szCs w:val="26"/>
              </w:rPr>
              <w:t>»</w:t>
            </w:r>
            <w:r>
              <w:rPr>
                <w:szCs w:val="26"/>
              </w:rPr>
              <w:t xml:space="preserve"> </w:t>
            </w:r>
            <w:r>
              <w:rPr>
                <w:szCs w:val="26"/>
              </w:rPr>
              <w:t>(ООО «ИЦСБ</w:t>
            </w:r>
            <w:r w:rsidRPr="00F640DE">
              <w:rPr>
                <w:szCs w:val="26"/>
              </w:rPr>
              <w:t>»</w:t>
            </w:r>
            <w:r>
              <w:rPr>
                <w:szCs w:val="26"/>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DA66B3" w:rsidP="008E3617">
            <w:pPr>
              <w:rPr>
                <w:color w:val="FF0000"/>
              </w:rPr>
            </w:pPr>
            <w:r w:rsidRPr="0055180D">
              <w:rPr>
                <w:color w:val="000000"/>
              </w:rPr>
              <w:t xml:space="preserve">450057, </w:t>
            </w:r>
            <w:r>
              <w:rPr>
                <w:color w:val="000000"/>
              </w:rPr>
              <w:t>Республика Башкортостан, г. Уфа, у</w:t>
            </w:r>
            <w:r w:rsidRPr="0055180D">
              <w:rPr>
                <w:color w:val="000000"/>
              </w:rPr>
              <w:t>л</w:t>
            </w:r>
            <w:r>
              <w:rPr>
                <w:color w:val="000000"/>
              </w:rPr>
              <w:t>. Пушкина, д.</w:t>
            </w:r>
            <w:r w:rsidRPr="0055180D">
              <w:rPr>
                <w:color w:val="000000"/>
              </w:rPr>
              <w:t xml:space="preserve"> 120, </w:t>
            </w:r>
            <w:r>
              <w:rPr>
                <w:color w:val="000000"/>
              </w:rPr>
              <w:t>оф.</w:t>
            </w:r>
            <w:r w:rsidRPr="0055180D">
              <w:rPr>
                <w:color w:val="000000"/>
              </w:rPr>
              <w:t xml:space="preserve"> 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DA66B3" w:rsidRPr="00F84878">
              <w:rPr>
                <w:iCs/>
              </w:rPr>
              <w:t>«</w:t>
            </w:r>
            <w:r w:rsidR="00DA66B3">
              <w:rPr>
                <w:iCs/>
              </w:rPr>
              <w:t>08</w:t>
            </w:r>
            <w:r w:rsidR="00DA66B3" w:rsidRPr="00F84878">
              <w:rPr>
                <w:iCs/>
              </w:rPr>
              <w:t xml:space="preserve">» </w:t>
            </w:r>
            <w:r w:rsidR="00DA66B3">
              <w:rPr>
                <w:iCs/>
              </w:rPr>
              <w:t>декабря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335C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D335CC">
              <w:rPr>
                <w:b/>
              </w:rPr>
              <w:t>в</w:t>
            </w:r>
            <w:r w:rsidR="00D335CC" w:rsidRPr="0008317B">
              <w:rPr>
                <w:b/>
              </w:rPr>
              <w:t>ыполнение работ по внедрению</w:t>
            </w:r>
            <w:r w:rsidR="00D335CC">
              <w:rPr>
                <w:b/>
              </w:rPr>
              <w:t xml:space="preserve"> ПОИБ на объектах Системы-112, </w:t>
            </w:r>
            <w:r w:rsidR="00D335CC" w:rsidRPr="0008317B">
              <w:rPr>
                <w:b/>
              </w:rPr>
              <w:t>проведение ат</w:t>
            </w:r>
            <w:r w:rsidR="00D335CC">
              <w:rPr>
                <w:b/>
              </w:rPr>
              <w:t>тестации объектов Системы-112 в</w:t>
            </w:r>
            <w:r w:rsidR="00D335CC" w:rsidRPr="0008317B">
              <w:rPr>
                <w:b/>
              </w:rPr>
              <w:t xml:space="preserve"> Республике Башкортостан</w:t>
            </w:r>
            <w:r w:rsidR="00D335CC" w:rsidRPr="00F84878">
              <w:t xml:space="preserve"> </w:t>
            </w:r>
          </w:p>
          <w:p w:rsidR="006564CE" w:rsidRDefault="006564CE" w:rsidP="00907BCE">
            <w:pPr>
              <w:pStyle w:val="Default"/>
              <w:jc w:val="both"/>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DA66B3" w:rsidP="007D7270">
            <w:pPr>
              <w:ind w:firstLine="34"/>
              <w:jc w:val="both"/>
            </w:pPr>
            <w:r w:rsidRPr="0008317B">
              <w:rPr>
                <w:rFonts w:eastAsia="Calibri"/>
                <w:bCs/>
                <w:lang w:eastAsia="en-US"/>
              </w:rPr>
              <w:t>2 622 750,00</w:t>
            </w:r>
            <w:r w:rsidRPr="0008317B">
              <w:t xml:space="preserve"> (два миллиона шестьсот двадцать две тысячи семьсот пятьдесят) рублей 00 копеек, в том числе НДС 18% в размере 400 080,51 (четыреста тысяч восемьдесят) рублей 51</w:t>
            </w:r>
            <w:r>
              <w:t xml:space="preserve"> копейка</w:t>
            </w:r>
            <w:r w:rsidR="004433E0" w:rsidRPr="0031677B">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70A1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70A1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70A1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70A1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570A1E">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570A1E">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B7AEE"/>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0A1E"/>
    <w:rsid w:val="0057106F"/>
    <w:rsid w:val="00571C96"/>
    <w:rsid w:val="005821EF"/>
    <w:rsid w:val="005850CE"/>
    <w:rsid w:val="00585102"/>
    <w:rsid w:val="00585161"/>
    <w:rsid w:val="00586B77"/>
    <w:rsid w:val="00592535"/>
    <w:rsid w:val="00593906"/>
    <w:rsid w:val="0059402E"/>
    <w:rsid w:val="00597D2D"/>
    <w:rsid w:val="005A06C4"/>
    <w:rsid w:val="005A6699"/>
    <w:rsid w:val="005A7467"/>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64CE"/>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1BF1"/>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0EC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335CC"/>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A66B3"/>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BB4AF-D8D8-43EA-99F1-E4314983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4295</Words>
  <Characters>24485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127</cp:revision>
  <cp:lastPrinted>2017-11-30T13:18:00Z</cp:lastPrinted>
  <dcterms:created xsi:type="dcterms:W3CDTF">2017-07-20T07:15:00Z</dcterms:created>
  <dcterms:modified xsi:type="dcterms:W3CDTF">2017-11-30T13:18:00Z</dcterms:modified>
</cp:coreProperties>
</file>